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CD474" w14:textId="2536A930" w:rsidR="003F1ECF" w:rsidRDefault="003F1ECF" w:rsidP="00087C24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>do spraw Pożytku Publiczn</w:t>
      </w:r>
      <w:r w:rsidR="004D1F92">
        <w:rPr>
          <w:sz w:val="15"/>
          <w:szCs w:val="15"/>
          <w:lang w:bidi="pl-PL"/>
        </w:rPr>
        <w:t xml:space="preserve">ego </w:t>
      </w:r>
      <w:r w:rsidR="004D1F92">
        <w:rPr>
          <w:sz w:val="15"/>
          <w:szCs w:val="15"/>
          <w:lang w:bidi="pl-PL"/>
        </w:rPr>
        <w:br/>
        <w:t xml:space="preserve">z dnia </w:t>
      </w:r>
      <w:r w:rsidR="00BD3650">
        <w:rPr>
          <w:sz w:val="15"/>
          <w:szCs w:val="15"/>
          <w:lang w:bidi="pl-PL"/>
        </w:rPr>
        <w:t xml:space="preserve">24 października </w:t>
      </w:r>
      <w:r w:rsidR="00C72386">
        <w:rPr>
          <w:sz w:val="15"/>
          <w:szCs w:val="15"/>
          <w:lang w:bidi="pl-PL"/>
        </w:rPr>
        <w:t>2018 r.</w:t>
      </w:r>
      <w:r w:rsidR="00BA13D9">
        <w:rPr>
          <w:sz w:val="15"/>
          <w:szCs w:val="15"/>
          <w:lang w:bidi="pl-PL"/>
        </w:rPr>
        <w:t>(p</w:t>
      </w:r>
      <w:r>
        <w:rPr>
          <w:sz w:val="15"/>
          <w:szCs w:val="15"/>
          <w:lang w:bidi="pl-PL"/>
        </w:rPr>
        <w:t>oz</w:t>
      </w:r>
      <w:r w:rsidR="00087C24">
        <w:rPr>
          <w:sz w:val="15"/>
          <w:szCs w:val="15"/>
          <w:lang w:bidi="pl-PL"/>
        </w:rPr>
        <w:t>. 2057</w:t>
      </w:r>
      <w:r>
        <w:rPr>
          <w:sz w:val="15"/>
          <w:szCs w:val="15"/>
          <w:lang w:bidi="pl-PL"/>
        </w:rPr>
        <w:t>)</w:t>
      </w:r>
    </w:p>
    <w:p w14:paraId="05AF3618" w14:textId="77777777"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14:paraId="2DBAE2EE" w14:textId="77777777"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14:paraId="75A07E61" w14:textId="77777777"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14:paraId="291D38BD" w14:textId="77777777"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14:paraId="61167AE8" w14:textId="3D13188D" w:rsidR="00481DD3" w:rsidRDefault="00023981" w:rsidP="00823407">
      <w:pPr>
        <w:jc w:val="center"/>
        <w:rPr>
          <w:rFonts w:asciiTheme="minorHAnsi" w:eastAsia="Arial" w:hAnsiTheme="minorHAnsi" w:cstheme="minorHAnsi"/>
          <w:bCs/>
        </w:rPr>
      </w:pPr>
      <w:r>
        <w:rPr>
          <w:rFonts w:asciiTheme="minorHAnsi" w:eastAsia="Arial" w:hAnsiTheme="minorHAnsi" w:cstheme="minorHAnsi"/>
          <w:bCs/>
        </w:rPr>
        <w:t>O KTÓREJ</w:t>
      </w:r>
      <w:r w:rsidR="00862C23" w:rsidRPr="00A92300">
        <w:rPr>
          <w:rFonts w:asciiTheme="minorHAnsi" w:eastAsia="Arial" w:hAnsiTheme="minorHAnsi" w:cstheme="minorHAnsi"/>
          <w:bCs/>
        </w:rPr>
        <w:t xml:space="preserve">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>
        <w:rPr>
          <w:rFonts w:asciiTheme="minorHAnsi" w:eastAsia="Arial" w:hAnsiTheme="minorHAnsi" w:cstheme="minorHAnsi"/>
          <w:bCs/>
        </w:rPr>
        <w:t>ART. 14 UST. 1</w:t>
      </w:r>
      <w:r w:rsidRPr="00A92300">
        <w:rPr>
          <w:rFonts w:asciiTheme="minorHAnsi" w:eastAsia="Arial" w:hAnsiTheme="minorHAnsi" w:cstheme="minorHAnsi"/>
          <w:bCs/>
        </w:rPr>
        <w:t>*</w:t>
      </w:r>
      <w:r>
        <w:rPr>
          <w:rFonts w:asciiTheme="minorHAnsi" w:eastAsia="Arial" w:hAnsiTheme="minorHAnsi" w:cstheme="minorHAnsi"/>
          <w:bCs/>
        </w:rPr>
        <w:t xml:space="preserve"> /</w:t>
      </w:r>
      <w:r w:rsidR="00862C23" w:rsidRPr="00A92300">
        <w:rPr>
          <w:rFonts w:asciiTheme="minorHAnsi" w:eastAsia="Arial" w:hAnsiTheme="minorHAnsi" w:cstheme="minorHAnsi"/>
          <w:bCs/>
        </w:rPr>
        <w:t xml:space="preserve"> 2</w:t>
      </w:r>
      <w:r w:rsidRPr="00A92300">
        <w:rPr>
          <w:rFonts w:asciiTheme="minorHAnsi" w:eastAsia="Arial" w:hAnsiTheme="minorHAnsi" w:cstheme="minorHAnsi"/>
          <w:bCs/>
        </w:rPr>
        <w:t>*</w:t>
      </w:r>
      <w:r w:rsidR="00862C23" w:rsidRPr="00A92300">
        <w:rPr>
          <w:rFonts w:asciiTheme="minorHAnsi" w:eastAsia="Arial" w:hAnsiTheme="minorHAnsi" w:cstheme="minorHAnsi"/>
          <w:bCs/>
        </w:rPr>
        <w:t xml:space="preserve"> USTAWY</w:t>
      </w:r>
      <w:r w:rsidR="00862C23" w:rsidRPr="00A92300">
        <w:rPr>
          <w:rFonts w:asciiTheme="minorHAnsi" w:eastAsia="Arial" w:hAnsiTheme="minorHAnsi" w:cstheme="minorHAnsi"/>
        </w:rPr>
        <w:t xml:space="preserve"> </w:t>
      </w:r>
      <w:r w:rsidR="00862C23" w:rsidRPr="00A92300">
        <w:rPr>
          <w:rFonts w:asciiTheme="minorHAnsi" w:eastAsia="Arial" w:hAnsiTheme="minorHAnsi" w:cstheme="minorHAnsi"/>
          <w:bCs/>
        </w:rPr>
        <w:t xml:space="preserve">Z DNIA 24 KWIETNIA 2003 R. </w:t>
      </w:r>
      <w:r w:rsidR="000736C4">
        <w:rPr>
          <w:rFonts w:asciiTheme="minorHAnsi" w:eastAsia="Arial" w:hAnsiTheme="minorHAnsi" w:cstheme="minorHAnsi"/>
          <w:bCs/>
        </w:rPr>
        <w:br/>
      </w:r>
      <w:r w:rsidR="00862C23" w:rsidRPr="00A92300">
        <w:rPr>
          <w:rFonts w:asciiTheme="minorHAnsi" w:eastAsia="Arial" w:hAnsiTheme="minorHAnsi" w:cstheme="minorHAnsi"/>
          <w:bCs/>
        </w:rPr>
        <w:t>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</w:t>
      </w:r>
      <w:r w:rsidR="000736C4">
        <w:rPr>
          <w:rFonts w:asciiTheme="minorHAnsi" w:eastAsia="Arial" w:hAnsiTheme="minorHAnsi" w:cstheme="minorHAnsi"/>
          <w:bCs/>
        </w:rPr>
        <w:br/>
      </w:r>
      <w:r w:rsidR="00317A53" w:rsidRPr="00A92300">
        <w:rPr>
          <w:rFonts w:asciiTheme="minorHAnsi" w:eastAsia="Arial" w:hAnsiTheme="minorHAnsi" w:cstheme="minorHAnsi"/>
          <w:bCs/>
        </w:rPr>
        <w:t>(DZ. U. Z 20</w:t>
      </w:r>
      <w:r w:rsidR="00C64853">
        <w:rPr>
          <w:rFonts w:asciiTheme="minorHAnsi" w:eastAsia="Arial" w:hAnsiTheme="minorHAnsi" w:cstheme="minorHAnsi"/>
          <w:bCs/>
        </w:rPr>
        <w:t>18</w:t>
      </w:r>
      <w:r w:rsidR="00317A53" w:rsidRPr="00A92300">
        <w:rPr>
          <w:rFonts w:asciiTheme="minorHAnsi" w:eastAsia="Arial" w:hAnsiTheme="minorHAnsi" w:cstheme="minorHAnsi"/>
          <w:bCs/>
        </w:rPr>
        <w:t xml:space="preserve"> R. POZ. </w:t>
      </w:r>
      <w:r w:rsidR="00C64853">
        <w:rPr>
          <w:rFonts w:asciiTheme="minorHAnsi" w:eastAsia="Arial" w:hAnsiTheme="minorHAnsi" w:cstheme="minorHAnsi"/>
          <w:bCs/>
        </w:rPr>
        <w:t>450</w:t>
      </w:r>
      <w:r w:rsidR="00317A53" w:rsidRPr="00A92300">
        <w:rPr>
          <w:rFonts w:asciiTheme="minorHAnsi" w:eastAsia="Arial" w:hAnsiTheme="minorHAnsi" w:cstheme="minorHAnsi"/>
          <w:bCs/>
        </w:rPr>
        <w:t>, Z PÓŹN. ZM.)</w:t>
      </w:r>
    </w:p>
    <w:p w14:paraId="4FE56DA6" w14:textId="0FD8D217"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14:paraId="39CEBCC2" w14:textId="2376CB19"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14:paraId="1F5A4DBC" w14:textId="77777777" w:rsidR="0089370A" w:rsidRDefault="0089370A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</w:p>
    <w:p w14:paraId="789C644D" w14:textId="77777777" w:rsidR="0089370A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>lub w przypisach.</w:t>
      </w:r>
      <w:r w:rsidR="00B967D3">
        <w:rPr>
          <w:rFonts w:ascii="Calibri" w:hAnsi="Calibri" w:cs="Calibri"/>
          <w:color w:val="auto"/>
          <w:sz w:val="16"/>
          <w:szCs w:val="16"/>
        </w:rPr>
        <w:t xml:space="preserve"> </w:t>
      </w:r>
    </w:p>
    <w:p w14:paraId="5D62D2AF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6137AFB1" w14:textId="22C0E6CC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14:paraId="3E3F74F6" w14:textId="77777777" w:rsidR="0089370A" w:rsidRDefault="0089370A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</w:p>
    <w:p w14:paraId="042EDF64" w14:textId="4C674A2B" w:rsidR="004D1CD8" w:rsidRDefault="004D1CD8" w:rsidP="0089370A">
      <w:pPr>
        <w:autoSpaceDE w:val="0"/>
        <w:autoSpaceDN w:val="0"/>
        <w:adjustRightInd w:val="0"/>
        <w:jc w:val="both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</w:t>
      </w:r>
      <w:r w:rsidR="00F718F2">
        <w:rPr>
          <w:rFonts w:ascii="Calibri" w:hAnsi="Calibri" w:cs="Calibri"/>
          <w:color w:val="auto"/>
          <w:sz w:val="16"/>
          <w:szCs w:val="16"/>
        </w:rPr>
        <w:t>Oferta realizacji zadania publicznego</w:t>
      </w:r>
      <w:r>
        <w:rPr>
          <w:rFonts w:ascii="Calibri" w:hAnsi="Calibri" w:cs="Calibri"/>
          <w:color w:val="auto"/>
          <w:sz w:val="16"/>
          <w:szCs w:val="16"/>
        </w:rPr>
        <w:t>*/</w:t>
      </w:r>
      <w:r w:rsidR="00F718F2">
        <w:rPr>
          <w:rFonts w:ascii="Calibri" w:hAnsi="Calibri" w:cs="Calibri"/>
          <w:color w:val="auto"/>
          <w:sz w:val="16"/>
          <w:szCs w:val="16"/>
        </w:rPr>
        <w:t>Oferta wspólna realizacji zadania publicznego</w:t>
      </w:r>
      <w:r>
        <w:rPr>
          <w:rFonts w:ascii="Calibri" w:hAnsi="Calibri" w:cs="Calibri"/>
          <w:color w:val="auto"/>
          <w:sz w:val="16"/>
          <w:szCs w:val="16"/>
        </w:rPr>
        <w:t>*”, oznacza, że należy skreślić niewłaściwą</w:t>
      </w:r>
      <w:r w:rsidR="00F718F2">
        <w:rPr>
          <w:rFonts w:ascii="Calibri" w:hAnsi="Calibri" w:cs="Calibri"/>
          <w:color w:val="auto"/>
          <w:sz w:val="16"/>
          <w:szCs w:val="16"/>
        </w:rPr>
        <w:t xml:space="preserve"> </w:t>
      </w:r>
      <w:r>
        <w:rPr>
          <w:rFonts w:ascii="Calibri" w:hAnsi="Calibri" w:cs="Calibri"/>
          <w:color w:val="auto"/>
          <w:sz w:val="16"/>
          <w:szCs w:val="16"/>
        </w:rPr>
        <w:t xml:space="preserve">odpowiedź i pozostawić prawidłową. Przykład: </w:t>
      </w:r>
      <w:r w:rsidR="00F718F2">
        <w:rPr>
          <w:rFonts w:ascii="Calibri" w:hAnsi="Calibri" w:cs="Calibri"/>
          <w:color w:val="auto"/>
          <w:sz w:val="16"/>
          <w:szCs w:val="16"/>
        </w:rPr>
        <w:t>„Oferta realizacji zadania publicznego*</w:t>
      </w:r>
      <w:r w:rsidR="0089370A">
        <w:rPr>
          <w:rFonts w:ascii="Calibri" w:hAnsi="Calibri" w:cs="Calibri"/>
          <w:color w:val="auto"/>
          <w:sz w:val="16"/>
          <w:szCs w:val="16"/>
        </w:rPr>
        <w:t xml:space="preserve"> 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/</w:t>
      </w:r>
      <w:r w:rsidR="00F718F2" w:rsidRPr="00F718F2">
        <w:rPr>
          <w:rFonts w:ascii="Calibri" w:hAnsi="Calibri" w:cs="Calibri"/>
          <w:strike/>
          <w:color w:val="auto"/>
          <w:sz w:val="16"/>
          <w:szCs w:val="16"/>
        </w:rPr>
        <w:t>Oferta wspólna realizacji zadania publicznego</w:t>
      </w:r>
      <w:r w:rsidR="00F718F2" w:rsidRPr="0089370A">
        <w:rPr>
          <w:rFonts w:ascii="Calibri" w:hAnsi="Calibri" w:cs="Calibri"/>
          <w:strike/>
          <w:color w:val="auto"/>
          <w:sz w:val="16"/>
          <w:szCs w:val="16"/>
        </w:rPr>
        <w:t>*</w:t>
      </w:r>
      <w:r w:rsidR="00F718F2">
        <w:rPr>
          <w:rFonts w:ascii="Calibri" w:hAnsi="Calibri" w:cs="Calibri"/>
          <w:color w:val="auto"/>
          <w:sz w:val="16"/>
          <w:szCs w:val="16"/>
        </w:rPr>
        <w:t>”.</w:t>
      </w:r>
    </w:p>
    <w:p w14:paraId="567E3BD2" w14:textId="52D72F71" w:rsidR="004D1CD8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2443D9A5" w14:textId="77777777" w:rsidR="007214D5" w:rsidRPr="00A92300" w:rsidRDefault="007214D5" w:rsidP="004D1CD8">
      <w:pPr>
        <w:jc w:val="center"/>
        <w:rPr>
          <w:rFonts w:asciiTheme="minorHAnsi" w:eastAsia="Arial" w:hAnsiTheme="minorHAnsi" w:cstheme="minorHAnsi"/>
          <w:bCs/>
        </w:rPr>
      </w:pPr>
    </w:p>
    <w:p w14:paraId="367604BA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14:paraId="68A0235E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3ECDE520" w14:textId="77777777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14:paraId="6279B82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14:paraId="729A4BF7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14:paraId="24612B7B" w14:textId="292FD7F6" w:rsidR="007B60CF" w:rsidRPr="001B296D" w:rsidRDefault="007B60CF" w:rsidP="007B60CF">
            <w:pPr>
              <w:rPr>
                <w:rFonts w:asciiTheme="minorHAnsi" w:eastAsia="Arial" w:hAnsiTheme="minorHAnsi" w:cs="Calibri"/>
                <w:b/>
              </w:rPr>
            </w:pPr>
          </w:p>
        </w:tc>
      </w:tr>
      <w:tr w:rsidR="007B60CF" w:rsidRPr="00D97AAD" w14:paraId="1EFB6ACE" w14:textId="77777777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14:paraId="7BDBD57D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14:paraId="3B9A0696" w14:textId="2B7CBB5B" w:rsidR="007B60CF" w:rsidRPr="001B296D" w:rsidRDefault="007B60CF" w:rsidP="00852F17">
            <w:pPr>
              <w:rPr>
                <w:rFonts w:asciiTheme="minorHAnsi" w:eastAsia="Arial" w:hAnsiTheme="minorHAnsi" w:cs="Calibri"/>
                <w:b/>
                <w:color w:val="FF0000"/>
              </w:rPr>
            </w:pPr>
          </w:p>
        </w:tc>
      </w:tr>
    </w:tbl>
    <w:p w14:paraId="2E3D3129" w14:textId="77777777"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14:paraId="7C93C0F1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14:paraId="4B5DCF97" w14:textId="77777777"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14:paraId="1D47B8D1" w14:textId="77777777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68F1BF60" w14:textId="77777777"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14:paraId="3F1FE987" w14:textId="77777777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14:paraId="6389F5D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3EA89FEE" w14:textId="77777777" w:rsidR="007B60CF" w:rsidRPr="001B296D" w:rsidRDefault="007B60CF" w:rsidP="007B60CF">
            <w:pPr>
              <w:rPr>
                <w:rFonts w:asciiTheme="minorHAnsi" w:eastAsia="Arial" w:hAnsiTheme="minorHAnsi" w:cs="Calibri"/>
                <w:b/>
                <w:color w:val="FF0000"/>
                <w:sz w:val="20"/>
                <w:szCs w:val="20"/>
              </w:rPr>
            </w:pPr>
          </w:p>
          <w:p w14:paraId="73CB6BE0" w14:textId="2851615F" w:rsidR="001B296D" w:rsidRPr="001B296D" w:rsidRDefault="001B296D" w:rsidP="001B296D">
            <w:pPr>
              <w:jc w:val="center"/>
              <w:rPr>
                <w:rFonts w:asciiTheme="minorHAnsi" w:eastAsia="Arial" w:hAnsiTheme="minorHAnsi" w:cs="Calibri"/>
                <w:b/>
                <w:color w:val="FF0000"/>
              </w:rPr>
            </w:pPr>
          </w:p>
          <w:p w14:paraId="7FEA28B6" w14:textId="22EA838D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5528C314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14:paraId="17D0C4F0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14:paraId="000DDD93" w14:textId="77777777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14:paraId="272FCE9F" w14:textId="751EEFD2" w:rsidR="007B60CF" w:rsidRPr="00D97AAD" w:rsidRDefault="004510DA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14:paraId="70166673" w14:textId="77777777" w:rsidR="007B60CF" w:rsidRPr="001B296D" w:rsidRDefault="007B60CF" w:rsidP="007B60CF">
            <w:pPr>
              <w:rPr>
                <w:rFonts w:asciiTheme="minorHAnsi" w:eastAsia="Arial" w:hAnsiTheme="minorHAnsi" w:cs="Calibri"/>
                <w:b/>
                <w:color w:val="FF0000"/>
                <w:sz w:val="18"/>
                <w:szCs w:val="18"/>
              </w:rPr>
            </w:pPr>
          </w:p>
          <w:p w14:paraId="4A691E9A" w14:textId="77777777" w:rsidR="007B60CF" w:rsidRPr="001B296D" w:rsidRDefault="007B60CF" w:rsidP="007B60CF">
            <w:pPr>
              <w:rPr>
                <w:rFonts w:asciiTheme="minorHAnsi" w:eastAsia="Arial" w:hAnsiTheme="minorHAnsi" w:cs="Calibri"/>
                <w:b/>
                <w:color w:val="FF0000"/>
                <w:sz w:val="18"/>
                <w:szCs w:val="18"/>
              </w:rPr>
            </w:pPr>
          </w:p>
          <w:p w14:paraId="3DC7DCC7" w14:textId="77777777" w:rsidR="007B60CF" w:rsidRPr="001B296D" w:rsidRDefault="007B60CF" w:rsidP="007B60CF">
            <w:pPr>
              <w:rPr>
                <w:rFonts w:asciiTheme="minorHAnsi" w:eastAsia="Arial" w:hAnsiTheme="minorHAnsi" w:cs="Calibri"/>
                <w:b/>
                <w:color w:val="FF0000"/>
                <w:sz w:val="18"/>
                <w:szCs w:val="18"/>
              </w:rPr>
            </w:pPr>
          </w:p>
          <w:p w14:paraId="376D882C" w14:textId="77777777" w:rsidR="007B60CF" w:rsidRPr="001B296D" w:rsidRDefault="007B60CF" w:rsidP="007B60CF">
            <w:pPr>
              <w:rPr>
                <w:rFonts w:asciiTheme="minorHAnsi" w:eastAsia="Arial" w:hAnsiTheme="minorHAnsi" w:cs="Calibri"/>
                <w:b/>
                <w:color w:val="FF0000"/>
                <w:sz w:val="18"/>
                <w:szCs w:val="18"/>
              </w:rPr>
            </w:pPr>
          </w:p>
        </w:tc>
      </w:tr>
    </w:tbl>
    <w:p w14:paraId="2EF9FEDC" w14:textId="77777777"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7B30914" w14:textId="77777777"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14:paraId="3A700C7F" w14:textId="77777777"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649"/>
        <w:gridCol w:w="2079"/>
        <w:gridCol w:w="1117"/>
        <w:gridCol w:w="521"/>
        <w:gridCol w:w="600"/>
        <w:gridCol w:w="676"/>
        <w:gridCol w:w="971"/>
        <w:gridCol w:w="199"/>
        <w:gridCol w:w="814"/>
        <w:gridCol w:w="328"/>
        <w:gridCol w:w="948"/>
        <w:gridCol w:w="1872"/>
      </w:tblGrid>
      <w:tr w:rsidR="007B60CF" w:rsidRPr="00D97AAD" w14:paraId="1F164AA1" w14:textId="77777777" w:rsidTr="00B30C3E">
        <w:trPr>
          <w:trHeight w:val="377"/>
        </w:trPr>
        <w:tc>
          <w:tcPr>
            <w:tcW w:w="4366" w:type="dxa"/>
            <w:gridSpan w:val="4"/>
            <w:shd w:val="clear" w:color="auto" w:fill="DDD9C3"/>
            <w:vAlign w:val="center"/>
          </w:tcPr>
          <w:p w14:paraId="779C41D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408" w:type="dxa"/>
            <w:gridSpan w:val="8"/>
            <w:shd w:val="clear" w:color="auto" w:fill="FFFFFF"/>
          </w:tcPr>
          <w:p w14:paraId="4097EAC4" w14:textId="6B2C545E" w:rsidR="007B60CF" w:rsidRPr="001B296D" w:rsidRDefault="007B60CF" w:rsidP="007B60CF">
            <w:pPr>
              <w:rPr>
                <w:rFonts w:asciiTheme="minorHAnsi" w:eastAsia="Arial" w:hAnsiTheme="minorHAnsi" w:cs="Calibri"/>
                <w:b/>
              </w:rPr>
            </w:pPr>
          </w:p>
        </w:tc>
      </w:tr>
      <w:tr w:rsidR="007B60CF" w:rsidRPr="00D97AAD" w14:paraId="0837EA51" w14:textId="77777777" w:rsidTr="00B30C3E">
        <w:trPr>
          <w:trHeight w:val="377"/>
        </w:trPr>
        <w:tc>
          <w:tcPr>
            <w:tcW w:w="4366" w:type="dxa"/>
            <w:gridSpan w:val="4"/>
            <w:tcBorders>
              <w:bottom w:val="single" w:sz="4" w:space="0" w:color="auto"/>
            </w:tcBorders>
            <w:shd w:val="clear" w:color="auto" w:fill="DDD9C3"/>
            <w:vAlign w:val="center"/>
          </w:tcPr>
          <w:p w14:paraId="3539CBC5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054B10C6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BCF24FE" w14:textId="1EAD90D6" w:rsidR="007B60CF" w:rsidRPr="001B296D" w:rsidRDefault="007B60CF" w:rsidP="007B60CF">
            <w:pPr>
              <w:rPr>
                <w:rFonts w:asciiTheme="minorHAnsi" w:eastAsia="Arial" w:hAnsiTheme="minorHAnsi" w:cs="Calibri"/>
                <w:b/>
                <w:color w:val="FF0000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14:paraId="44CAEC6E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14:paraId="37DD0EBB" w14:textId="77777777"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FFFFFF"/>
          </w:tcPr>
          <w:p w14:paraId="368ADC73" w14:textId="039A30CC" w:rsidR="007B60CF" w:rsidRPr="001B296D" w:rsidRDefault="007B60CF" w:rsidP="007B60CF">
            <w:pPr>
              <w:rPr>
                <w:rFonts w:asciiTheme="minorHAnsi" w:eastAsia="Arial" w:hAnsiTheme="minorHAnsi" w:cs="Calibri"/>
                <w:b/>
              </w:rPr>
            </w:pPr>
          </w:p>
        </w:tc>
      </w:tr>
      <w:tr w:rsidR="007B60CF" w:rsidRPr="00D97AAD" w14:paraId="7C0D449F" w14:textId="77777777" w:rsidTr="00B30C3E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6D3EE" w14:textId="0591CA21" w:rsidR="007B60CF" w:rsidRPr="00964E80" w:rsidRDefault="007B60CF" w:rsidP="00DA3826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1D5C63">
              <w:rPr>
                <w:rFonts w:asciiTheme="minorHAnsi" w:eastAsia="Arial" w:hAnsiTheme="minorHAnsi" w:cs="Calibri"/>
                <w:bCs/>
                <w:sz w:val="20"/>
                <w:szCs w:val="20"/>
              </w:rPr>
              <w:t>d</w:t>
            </w:r>
            <w:r w:rsidR="001D5C63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</w:t>
            </w:r>
          </w:p>
        </w:tc>
      </w:tr>
      <w:tr w:rsidR="007B60CF" w:rsidRPr="00D97AAD" w14:paraId="606FAC76" w14:textId="77777777" w:rsidTr="00B30C3E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11452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D8FB860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DA1153C" w14:textId="77777777"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7B8A140" w14:textId="77777777"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0ED0DD" w14:textId="77777777"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14:paraId="4CA7D691" w14:textId="77777777" w:rsidTr="00B30C3E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82693" w14:textId="030B8366" w:rsidR="007B60CF" w:rsidRPr="007B60CF" w:rsidRDefault="00B30C3E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</w:t>
            </w:r>
            <w:r w:rsidR="00C64853">
              <w:rPr>
                <w:rFonts w:asciiTheme="minorHAnsi" w:eastAsia="Arial" w:hAnsiTheme="minorHAnsi" w:cs="Calibri"/>
                <w:b/>
                <w:sz w:val="20"/>
                <w:szCs w:val="20"/>
              </w:rPr>
              <w:t>2025</w:t>
            </w:r>
            <w:r w:rsidR="007B60CF"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</w:p>
          <w:p w14:paraId="002CAAFA" w14:textId="21682F19" w:rsidR="007B60CF" w:rsidRPr="007B60CF" w:rsidRDefault="00734148" w:rsidP="00B158D6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(n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ależy wymienić i opisać w porządku logicznym wszystkie planowane w ofercie działania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oraz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określ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>ić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ich uczestników</w:t>
            </w:r>
            <w:r w:rsidR="00B158D6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 miejsce</w:t>
            </w:r>
            <w:r w:rsidR="007B60CF"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ich 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realizacji</w:t>
            </w:r>
            <w:r w:rsidR="007B60CF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)</w:t>
            </w:r>
          </w:p>
        </w:tc>
      </w:tr>
      <w:tr w:rsidR="00416F88" w:rsidRPr="00D97AAD" w14:paraId="63C64CA8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72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14:paraId="5C114AA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E694574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9A3EB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14:paraId="0365E36E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14:paraId="76D2B5B8" w14:textId="77777777"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2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14:paraId="0C924DFB" w14:textId="77777777"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14:paraId="59E26431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90"/>
        </w:trPr>
        <w:tc>
          <w:tcPr>
            <w:tcW w:w="64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977A4E5" w14:textId="77777777" w:rsidR="00416F88" w:rsidRPr="0073200B" w:rsidRDefault="00416F88" w:rsidP="003B048B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DFDB33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8D03C0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14:paraId="479B176E" w14:textId="31CF5615" w:rsidR="00416F88" w:rsidRPr="00D97AAD" w:rsidRDefault="006C4CF7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1142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23DEB6B9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14:paraId="32148FEE" w14:textId="77777777"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656A7DB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14:paraId="5D2A979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607973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40D466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E212877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691A4E2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134D761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377A5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5CDD68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6A00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EB9ABC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1"/>
        </w:trPr>
        <w:tc>
          <w:tcPr>
            <w:tcW w:w="649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72389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C33" w14:textId="4D4EA76C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905107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55EAE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210D1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00D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5678A40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51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B9BE66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14:paraId="16E1E70A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2F44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25472C3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67895E5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B1B5073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EA38F2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1978EB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6E4A73B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463C00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04AEA235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79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6D39FDE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D904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3D25EC0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DBE3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A9852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736D1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2358F16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3A917A29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08457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2A5EE15F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F8B0E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3A6B0D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DBAAD5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2A75849A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33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BBF136F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7E5C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051852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26D50FB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06C868AE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164973A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0A78DE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BAC98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A93C27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14:paraId="3E7A6A52" w14:textId="77777777" w:rsidTr="00B30C3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45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96CD904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E5CD2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3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ACBD390" w14:textId="77777777"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E4AC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47E83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6543D" w14:textId="77777777"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07C9D" w:rsidRPr="00D97AAD" w14:paraId="6CC78B41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DDD9C3"/>
          </w:tcPr>
          <w:p w14:paraId="57EEC59A" w14:textId="77777777" w:rsidR="00E07C9D" w:rsidRPr="00033D1F" w:rsidRDefault="00E07C9D" w:rsidP="00E07C9D">
            <w:pPr>
              <w:ind w:left="317" w:hanging="283"/>
              <w:jc w:val="both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033D1F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14:paraId="7E1F77F6" w14:textId="13031350" w:rsidR="00E07C9D" w:rsidRPr="00033D1F" w:rsidRDefault="00C558C9" w:rsidP="00E07C9D">
            <w:pPr>
              <w:ind w:right="56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</w:t>
            </w:r>
            <w:r w:rsidR="00033D1F" w:rsidRPr="00033D1F">
              <w:rPr>
                <w:rFonts w:asciiTheme="minorHAnsi" w:hAnsiTheme="minorHAnsi" w:cstheme="minorHAnsi"/>
                <w:sz w:val="20"/>
              </w:rPr>
              <w:t>n</w:t>
            </w:r>
            <w:r w:rsidR="00E07C9D" w:rsidRPr="00033D1F">
              <w:rPr>
                <w:rFonts w:asciiTheme="minorHAnsi" w:hAnsiTheme="minorHAnsi" w:cstheme="minorHAnsi"/>
                <w:sz w:val="20"/>
              </w:rPr>
              <w:t>ależy opisać:</w:t>
            </w:r>
          </w:p>
          <w:p w14:paraId="184A2276" w14:textId="22525220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co będzie bezpośrednim efektem (materialne „produkty” lub „usługi” zrealizowane na rzecz uczestn</w:t>
            </w:r>
            <w:r w:rsidR="00211EB8">
              <w:rPr>
                <w:rFonts w:asciiTheme="minorHAnsi" w:hAnsiTheme="minorHAnsi" w:cstheme="minorHAnsi"/>
                <w:sz w:val="20"/>
              </w:rPr>
              <w:t>ików zadania) realizacji oferty?</w:t>
            </w:r>
          </w:p>
          <w:p w14:paraId="6F18D9B6" w14:textId="77777777" w:rsidR="00E07C9D" w:rsidRPr="006B13DB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rFonts w:asciiTheme="minorHAnsi" w:hAnsiTheme="minorHAnsi" w:cstheme="minorHAnsi"/>
                <w:sz w:val="20"/>
              </w:rPr>
            </w:pPr>
            <w:r w:rsidRPr="006B13DB">
              <w:rPr>
                <w:rFonts w:asciiTheme="minorHAnsi" w:hAnsiTheme="minorHAnsi" w:cstheme="minorHAnsi"/>
                <w:sz w:val="20"/>
              </w:rPr>
              <w:t>jaka zmiana społeczna zostanie osiągnięta poprzez realizację zadania?</w:t>
            </w:r>
          </w:p>
          <w:p w14:paraId="27651AF2" w14:textId="6EE58CDF" w:rsidR="00E07C9D" w:rsidRPr="00E07C9D" w:rsidRDefault="00E07C9D" w:rsidP="006B13DB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i/>
                <w:sz w:val="20"/>
              </w:rPr>
            </w:pPr>
            <w:r w:rsidRPr="006B13DB">
              <w:rPr>
                <w:rFonts w:asciiTheme="minorHAnsi" w:hAnsiTheme="minorHAnsi" w:cstheme="minorHAnsi"/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C558C9">
              <w:rPr>
                <w:rFonts w:asciiTheme="minorHAnsi" w:hAnsiTheme="minorHAnsi" w:cstheme="minorHAnsi"/>
                <w:iCs/>
                <w:sz w:val="20"/>
              </w:rPr>
              <w:t>)</w:t>
            </w:r>
          </w:p>
        </w:tc>
      </w:tr>
      <w:tr w:rsidR="00E07C9D" w:rsidRPr="00D97AAD" w14:paraId="506E475B" w14:textId="77777777" w:rsidTr="00B30C3E">
        <w:tblPrEx>
          <w:shd w:val="clear" w:color="auto" w:fill="auto"/>
        </w:tblPrEx>
        <w:tc>
          <w:tcPr>
            <w:tcW w:w="10774" w:type="dxa"/>
            <w:gridSpan w:val="12"/>
            <w:shd w:val="clear" w:color="auto" w:fill="FFFFFF" w:themeFill="background1"/>
          </w:tcPr>
          <w:p w14:paraId="3E36388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7991ABE7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47CB8B3" w14:textId="77777777"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FC68791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1E4B85AB" w14:textId="77777777"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5253A93E" w14:textId="77777777"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E908B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3A3A633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14:paraId="6CFD673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14:paraId="6D9004B4" w14:textId="77777777" w:rsidTr="00B30C3E">
        <w:tblPrEx>
          <w:shd w:val="clear" w:color="auto" w:fill="auto"/>
        </w:tblPrEx>
        <w:trPr>
          <w:trHeight w:val="373"/>
        </w:trPr>
        <w:tc>
          <w:tcPr>
            <w:tcW w:w="10774" w:type="dxa"/>
            <w:gridSpan w:val="12"/>
            <w:shd w:val="clear" w:color="auto" w:fill="DDD9C3"/>
            <w:vAlign w:val="center"/>
          </w:tcPr>
          <w:p w14:paraId="31B450E4" w14:textId="5A81211A" w:rsidR="00E07C9D" w:rsidRPr="00D97AAD" w:rsidRDefault="007D4E1C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14:paraId="68993399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DDD9C3"/>
            <w:vAlign w:val="center"/>
          </w:tcPr>
          <w:p w14:paraId="49117157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2768" w:type="dxa"/>
            <w:gridSpan w:val="4"/>
            <w:shd w:val="clear" w:color="auto" w:fill="DDD9C3"/>
            <w:vAlign w:val="center"/>
          </w:tcPr>
          <w:p w14:paraId="3D35EB80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4161" w:type="dxa"/>
            <w:gridSpan w:val="5"/>
            <w:shd w:val="clear" w:color="auto" w:fill="DDD9C3"/>
            <w:vAlign w:val="center"/>
          </w:tcPr>
          <w:p w14:paraId="58985F9F" w14:textId="77777777"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14:paraId="0D85ED78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585D507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0EE3F36B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9FE06B8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0154993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25857FD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625006EA" w14:textId="77777777" w:rsidTr="00B30C3E">
        <w:tblPrEx>
          <w:shd w:val="clear" w:color="auto" w:fill="auto"/>
        </w:tblPrEx>
        <w:tc>
          <w:tcPr>
            <w:tcW w:w="3845" w:type="dxa"/>
            <w:gridSpan w:val="3"/>
            <w:shd w:val="clear" w:color="auto" w:fill="auto"/>
          </w:tcPr>
          <w:p w14:paraId="65F3C07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32B6956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4374F124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shd w:val="clear" w:color="auto" w:fill="auto"/>
          </w:tcPr>
          <w:p w14:paraId="7853D74E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shd w:val="clear" w:color="auto" w:fill="auto"/>
          </w:tcPr>
          <w:p w14:paraId="4377B463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14:paraId="15D13CCD" w14:textId="77777777" w:rsidTr="00B30C3E">
        <w:tblPrEx>
          <w:shd w:val="clear" w:color="auto" w:fill="auto"/>
        </w:tblPrEx>
        <w:tc>
          <w:tcPr>
            <w:tcW w:w="38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262DC1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5AB60A6C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14:paraId="14BAABC0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5BA869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589ECF" w14:textId="77777777"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14:paraId="17163089" w14:textId="77777777"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4950A3C1" w14:textId="7892DD33"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2C3FC7"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ferenta</w:t>
      </w:r>
    </w:p>
    <w:p w14:paraId="35A6EE7E" w14:textId="77777777"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E07C9D" w:rsidRPr="00D97AAD" w14:paraId="19A7778E" w14:textId="77777777" w:rsidTr="002C3FC7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82745" w14:textId="0D296982" w:rsidR="00E07C9D" w:rsidRPr="00D97AAD" w:rsidRDefault="00E07C9D" w:rsidP="005F1E86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5F1E86" w:rsidRPr="005F1E86">
              <w:rPr>
                <w:rFonts w:asciiTheme="minorHAnsi" w:hAnsiTheme="minorHAnsi" w:cstheme="minorHAnsi"/>
                <w:b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14:paraId="679F900F" w14:textId="77777777" w:rsidTr="002C3FC7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87AE6" w14:textId="77777777"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07C9D" w:rsidRPr="00D97AAD" w14:paraId="29488056" w14:textId="77777777" w:rsidTr="002C3FC7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B062" w14:textId="47A447E1"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2C3FC7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</w:p>
        </w:tc>
      </w:tr>
      <w:tr w:rsidR="00E07C9D" w:rsidRPr="00D97AAD" w14:paraId="657E2799" w14:textId="77777777" w:rsidTr="002C3FC7">
        <w:trPr>
          <w:trHeight w:val="2833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576" w14:textId="77777777"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5BCC27D" w14:textId="7A7556EA" w:rsidR="00E07C9D" w:rsidRPr="00D97AAD" w:rsidRDefault="00F63569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+</w:t>
            </w:r>
          </w:p>
        </w:tc>
      </w:tr>
    </w:tbl>
    <w:p w14:paraId="2861177D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2FB8A660" w14:textId="77777777" w:rsidR="00E60F01" w:rsidRDefault="00E60F0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7076ED53" w14:textId="77777777" w:rsidR="002B6B5F" w:rsidRDefault="002B6B5F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14:paraId="0F2F59C1" w14:textId="6198B492"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p w14:paraId="5B7EAFF8" w14:textId="77777777" w:rsidR="00676B6B" w:rsidRDefault="00676B6B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5777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030"/>
        <w:gridCol w:w="1340"/>
        <w:gridCol w:w="1261"/>
        <w:gridCol w:w="1331"/>
        <w:gridCol w:w="1135"/>
        <w:gridCol w:w="1416"/>
        <w:gridCol w:w="993"/>
        <w:gridCol w:w="1133"/>
        <w:gridCol w:w="993"/>
      </w:tblGrid>
      <w:tr w:rsidR="005C3B47" w:rsidRPr="003A2508" w14:paraId="464D3998" w14:textId="77777777" w:rsidTr="005C3B47">
        <w:tc>
          <w:tcPr>
            <w:tcW w:w="5000" w:type="pct"/>
            <w:gridSpan w:val="9"/>
            <w:shd w:val="clear" w:color="auto" w:fill="DDD9C3" w:themeFill="background2" w:themeFillShade="E6"/>
            <w:vAlign w:val="center"/>
          </w:tcPr>
          <w:p w14:paraId="4CAEA85E" w14:textId="77777777" w:rsidR="005C3B47" w:rsidRDefault="005C3B47" w:rsidP="005C3B47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14:paraId="5B7C3013" w14:textId="329187CD" w:rsidR="005C3B47" w:rsidRPr="003A2508" w:rsidRDefault="00C558C9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(w</w:t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 xml:space="preserve"> sekcji V-A należy skalkulować i zamieścić wszystkie koszty realizacji zadania niezależnie od źródła finansowania wskazanego </w:t>
            </w:r>
            <w:r w:rsidR="005C3B47">
              <w:rPr>
                <w:rFonts w:asciiTheme="minorHAnsi" w:hAnsiTheme="minorHAnsi" w:cstheme="minorHAnsi"/>
                <w:sz w:val="20"/>
              </w:rPr>
              <w:br/>
            </w:r>
            <w:r w:rsidR="005C3B47" w:rsidRPr="007D4E1C">
              <w:rPr>
                <w:rFonts w:asciiTheme="minorHAnsi" w:hAnsiTheme="minorHAnsi" w:cstheme="minorHAnsi"/>
                <w:sz w:val="20"/>
              </w:rPr>
              <w:t>w sekcji V-B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  <w:tr w:rsidR="003A2508" w:rsidRPr="003A2508" w14:paraId="5615CE80" w14:textId="77777777" w:rsidTr="00051ED5">
        <w:tc>
          <w:tcPr>
            <w:tcW w:w="484" w:type="pct"/>
            <w:vMerge w:val="restart"/>
            <w:shd w:val="clear" w:color="auto" w:fill="DDD9C3" w:themeFill="background2" w:themeFillShade="E6"/>
            <w:vAlign w:val="center"/>
          </w:tcPr>
          <w:p w14:paraId="1A65D7B6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0" w:type="pct"/>
            <w:vMerge w:val="restart"/>
            <w:shd w:val="clear" w:color="auto" w:fill="DDD9C3" w:themeFill="background2" w:themeFillShade="E6"/>
            <w:vAlign w:val="center"/>
          </w:tcPr>
          <w:p w14:paraId="5011313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93" w:type="pct"/>
            <w:vMerge w:val="restart"/>
            <w:shd w:val="clear" w:color="auto" w:fill="DDD9C3" w:themeFill="background2" w:themeFillShade="E6"/>
            <w:vAlign w:val="center"/>
          </w:tcPr>
          <w:p w14:paraId="3E99EB7D" w14:textId="063CF49D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31EBF27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26" w:type="pct"/>
            <w:vMerge w:val="restart"/>
            <w:shd w:val="clear" w:color="auto" w:fill="DDD9C3" w:themeFill="background2" w:themeFillShade="E6"/>
            <w:vAlign w:val="center"/>
          </w:tcPr>
          <w:p w14:paraId="43C11007" w14:textId="332F22B6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 w:rsidR="004D1EA3">
              <w:rPr>
                <w:rFonts w:asciiTheme="minorHAnsi" w:hAnsiTheme="minorHAnsi"/>
                <w:b/>
                <w:sz w:val="20"/>
              </w:rPr>
              <w:t>ost</w:t>
            </w:r>
            <w:r w:rsidR="00051ED5">
              <w:rPr>
                <w:rFonts w:asciiTheme="minorHAnsi" w:hAnsiTheme="minorHAnsi"/>
                <w:b/>
                <w:sz w:val="20"/>
              </w:rPr>
              <w:t>k</w:t>
            </w:r>
            <w:r w:rsidR="004D1EA3">
              <w:rPr>
                <w:rFonts w:asciiTheme="minorHAnsi" w:hAnsiTheme="minorHAnsi"/>
                <w:b/>
                <w:sz w:val="20"/>
              </w:rPr>
              <w:t>owy</w:t>
            </w:r>
            <w:r w:rsidR="005C3B47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6090A5BF" w14:textId="7FD665EB" w:rsidR="006160C1" w:rsidRPr="003A2508" w:rsidRDefault="005C3B47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34" w:type="pct"/>
            <w:vMerge w:val="restart"/>
            <w:shd w:val="clear" w:color="auto" w:fill="DDD9C3" w:themeFill="background2" w:themeFillShade="E6"/>
            <w:vAlign w:val="center"/>
          </w:tcPr>
          <w:p w14:paraId="28337BFC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33" w:type="pct"/>
            <w:gridSpan w:val="4"/>
            <w:shd w:val="clear" w:color="auto" w:fill="DDD9C3" w:themeFill="background2" w:themeFillShade="E6"/>
            <w:vAlign w:val="center"/>
          </w:tcPr>
          <w:p w14:paraId="5A284617" w14:textId="1B850FB2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3A2508" w:rsidRPr="003A2508" w14:paraId="16555816" w14:textId="77777777" w:rsidTr="00051ED5">
        <w:tc>
          <w:tcPr>
            <w:tcW w:w="484" w:type="pct"/>
            <w:vMerge/>
            <w:shd w:val="clear" w:color="auto" w:fill="DDD9C3" w:themeFill="background2" w:themeFillShade="E6"/>
            <w:vAlign w:val="center"/>
          </w:tcPr>
          <w:p w14:paraId="1D9FDECB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0" w:type="pct"/>
            <w:vMerge/>
            <w:shd w:val="clear" w:color="auto" w:fill="DDD9C3" w:themeFill="background2" w:themeFillShade="E6"/>
            <w:vAlign w:val="center"/>
          </w:tcPr>
          <w:p w14:paraId="1932C081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93" w:type="pct"/>
            <w:vMerge/>
            <w:shd w:val="clear" w:color="auto" w:fill="DDD9C3" w:themeFill="background2" w:themeFillShade="E6"/>
            <w:vAlign w:val="center"/>
          </w:tcPr>
          <w:p w14:paraId="4B0FD587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DDD9C3" w:themeFill="background2" w:themeFillShade="E6"/>
            <w:vAlign w:val="center"/>
          </w:tcPr>
          <w:p w14:paraId="397F6C8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34" w:type="pct"/>
            <w:vMerge/>
            <w:shd w:val="clear" w:color="auto" w:fill="DDD9C3" w:themeFill="background2" w:themeFillShade="E6"/>
            <w:vAlign w:val="center"/>
          </w:tcPr>
          <w:p w14:paraId="6872E0F0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66" w:type="pct"/>
            <w:shd w:val="clear" w:color="auto" w:fill="DDD9C3" w:themeFill="background2" w:themeFillShade="E6"/>
            <w:vAlign w:val="center"/>
          </w:tcPr>
          <w:p w14:paraId="1A2C40FD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2EC5EFAB" w14:textId="77777777"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33" w:type="pct"/>
            <w:shd w:val="clear" w:color="auto" w:fill="DDD9C3" w:themeFill="background2" w:themeFillShade="E6"/>
            <w:vAlign w:val="center"/>
          </w:tcPr>
          <w:p w14:paraId="7A885114" w14:textId="77777777"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467" w:type="pct"/>
            <w:shd w:val="clear" w:color="auto" w:fill="DDD9C3" w:themeFill="background2" w:themeFillShade="E6"/>
            <w:vAlign w:val="center"/>
          </w:tcPr>
          <w:p w14:paraId="5A9B63ED" w14:textId="51CF4CA2" w:rsidR="006160C1" w:rsidRPr="00F60A53" w:rsidRDefault="006160C1" w:rsidP="003A2508">
            <w:pPr>
              <w:jc w:val="center"/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4"/>
            </w:r>
            <w:r w:rsidR="00F60A53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6160C1" w:rsidRPr="003A2508" w14:paraId="3C888CC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6321076D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0526CCB9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3A2508" w:rsidRPr="003A2508" w14:paraId="659AE0B6" w14:textId="77777777" w:rsidTr="00051ED5">
        <w:tc>
          <w:tcPr>
            <w:tcW w:w="484" w:type="pct"/>
          </w:tcPr>
          <w:p w14:paraId="5D8E8C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0" w:type="pct"/>
          </w:tcPr>
          <w:p w14:paraId="40A2D1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93" w:type="pct"/>
          </w:tcPr>
          <w:p w14:paraId="4142DA2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B89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00D62E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C96D9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2F8B8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508C17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BF1C83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61CAF49" w14:textId="77777777" w:rsidTr="00051ED5">
        <w:tc>
          <w:tcPr>
            <w:tcW w:w="484" w:type="pct"/>
          </w:tcPr>
          <w:p w14:paraId="01AB943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0" w:type="pct"/>
          </w:tcPr>
          <w:p w14:paraId="2E60C8C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520293B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7E9D12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008F6A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2EAE3F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8396F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E6BCE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8ECF91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490F157" w14:textId="77777777" w:rsidTr="00051ED5">
        <w:tc>
          <w:tcPr>
            <w:tcW w:w="484" w:type="pct"/>
          </w:tcPr>
          <w:p w14:paraId="557D6B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lastRenderedPageBreak/>
              <w:t>I.1.2.</w:t>
            </w:r>
          </w:p>
        </w:tc>
        <w:tc>
          <w:tcPr>
            <w:tcW w:w="630" w:type="pct"/>
          </w:tcPr>
          <w:p w14:paraId="479B4B4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2BA3311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EA0155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E5F11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03521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14803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42C9EB3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75074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2AA68A5" w14:textId="77777777" w:rsidTr="00051ED5">
        <w:tc>
          <w:tcPr>
            <w:tcW w:w="484" w:type="pct"/>
          </w:tcPr>
          <w:p w14:paraId="078776F8" w14:textId="1BD3A1D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72EBAB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562BFC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7090BF7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7C0E2A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468F83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AB6B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DA30CB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2BCED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ACF6DA9" w14:textId="77777777" w:rsidTr="00051ED5">
        <w:tc>
          <w:tcPr>
            <w:tcW w:w="484" w:type="pct"/>
          </w:tcPr>
          <w:p w14:paraId="2E7D3C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0" w:type="pct"/>
          </w:tcPr>
          <w:p w14:paraId="157F8FA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93" w:type="pct"/>
          </w:tcPr>
          <w:p w14:paraId="59B68AD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AF8B1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1B85E0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8FB087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1803DE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FD3B91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713A1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20830508" w14:textId="77777777" w:rsidTr="00051ED5">
        <w:tc>
          <w:tcPr>
            <w:tcW w:w="484" w:type="pct"/>
          </w:tcPr>
          <w:p w14:paraId="12AEC1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0" w:type="pct"/>
          </w:tcPr>
          <w:p w14:paraId="553A060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2E05313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83D4D6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02CEC35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1284A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C799E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3168766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F9349C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4C17F526" w14:textId="77777777" w:rsidTr="00051ED5">
        <w:tc>
          <w:tcPr>
            <w:tcW w:w="484" w:type="pct"/>
          </w:tcPr>
          <w:p w14:paraId="5D64C94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0" w:type="pct"/>
          </w:tcPr>
          <w:p w14:paraId="7E8AFD5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3526BEB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A6E40F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62BF8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85A29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65F1F5B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E6CE71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2E952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6B93A38" w14:textId="77777777" w:rsidTr="00051ED5">
        <w:tc>
          <w:tcPr>
            <w:tcW w:w="484" w:type="pct"/>
          </w:tcPr>
          <w:p w14:paraId="4E24A080" w14:textId="5C081288" w:rsidR="006160C1" w:rsidRPr="003A2508" w:rsidRDefault="00C558C9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6E2E3C5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ECDE0B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B33E51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E7836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5CA8280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A13B3A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0E0398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50CCA4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6D2E672" w14:textId="77777777" w:rsidTr="00051ED5">
        <w:tc>
          <w:tcPr>
            <w:tcW w:w="484" w:type="pct"/>
          </w:tcPr>
          <w:p w14:paraId="6AFB5F2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0" w:type="pct"/>
          </w:tcPr>
          <w:p w14:paraId="487ED2E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93" w:type="pct"/>
          </w:tcPr>
          <w:p w14:paraId="446CEF0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21BECD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2458C3A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C569A3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2166DA7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1D7E0C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1D6C1B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1D7D843F" w14:textId="77777777" w:rsidTr="00051ED5">
        <w:tc>
          <w:tcPr>
            <w:tcW w:w="484" w:type="pct"/>
          </w:tcPr>
          <w:p w14:paraId="53DF872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0" w:type="pct"/>
          </w:tcPr>
          <w:p w14:paraId="4150673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44947B7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0F51D0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0BDC47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1B2725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47E327F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081AC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39C6DF9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994C149" w14:textId="77777777" w:rsidTr="00051ED5">
        <w:tc>
          <w:tcPr>
            <w:tcW w:w="484" w:type="pct"/>
          </w:tcPr>
          <w:p w14:paraId="7347222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0" w:type="pct"/>
          </w:tcPr>
          <w:p w14:paraId="0AF708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20E86A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25047D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1CE13CD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07E85C0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82024E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4359FD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42E69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B8E7AFF" w14:textId="77777777" w:rsidTr="00051ED5">
        <w:tc>
          <w:tcPr>
            <w:tcW w:w="484" w:type="pct"/>
          </w:tcPr>
          <w:p w14:paraId="3AC80196" w14:textId="3500D8C3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25F198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4080E5D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2BFE475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504A7F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2EAC2E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E7E164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29F70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2F7128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0C0742BD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741133B8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66" w:type="pct"/>
          </w:tcPr>
          <w:p w14:paraId="52FA04B1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C92D5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0803B93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1E4A7D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14:paraId="2E34019E" w14:textId="77777777" w:rsidTr="003A2508">
        <w:tc>
          <w:tcPr>
            <w:tcW w:w="484" w:type="pct"/>
            <w:shd w:val="clear" w:color="auto" w:fill="DDD9C3" w:themeFill="background2" w:themeFillShade="E6"/>
          </w:tcPr>
          <w:p w14:paraId="0D981485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516" w:type="pct"/>
            <w:gridSpan w:val="8"/>
            <w:shd w:val="clear" w:color="auto" w:fill="DDD9C3" w:themeFill="background2" w:themeFillShade="E6"/>
          </w:tcPr>
          <w:p w14:paraId="1E57ED36" w14:textId="77777777"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14:paraId="45219FD3" w14:textId="77777777" w:rsidTr="00051ED5">
        <w:tc>
          <w:tcPr>
            <w:tcW w:w="484" w:type="pct"/>
          </w:tcPr>
          <w:p w14:paraId="1C2ECB7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0" w:type="pct"/>
          </w:tcPr>
          <w:p w14:paraId="4A3F54A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3" w:type="pct"/>
          </w:tcPr>
          <w:p w14:paraId="7A9EDFF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3C02A5A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4C9AB86F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66A26B5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FFBD8F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7BBF741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D47F3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5B0639B9" w14:textId="77777777" w:rsidTr="00051ED5">
        <w:tc>
          <w:tcPr>
            <w:tcW w:w="484" w:type="pct"/>
          </w:tcPr>
          <w:p w14:paraId="35FD2DB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0" w:type="pct"/>
          </w:tcPr>
          <w:p w14:paraId="4CCF3A3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3" w:type="pct"/>
          </w:tcPr>
          <w:p w14:paraId="44FA2CE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4C9A2FC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226C6A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34A079D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B701B2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6CDA6E4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A8853D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EE6BEDA" w14:textId="77777777" w:rsidTr="00051ED5">
        <w:tc>
          <w:tcPr>
            <w:tcW w:w="484" w:type="pct"/>
          </w:tcPr>
          <w:p w14:paraId="18E1528A" w14:textId="11761358" w:rsidR="006160C1" w:rsidRPr="003A2508" w:rsidRDefault="005C3B47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630" w:type="pct"/>
          </w:tcPr>
          <w:p w14:paraId="172833EE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3" w:type="pct"/>
          </w:tcPr>
          <w:p w14:paraId="7C5CE2F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26" w:type="pct"/>
          </w:tcPr>
          <w:p w14:paraId="127CE03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4" w:type="pct"/>
          </w:tcPr>
          <w:p w14:paraId="5BB2BC27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66" w:type="pct"/>
          </w:tcPr>
          <w:p w14:paraId="72E90F0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1F1E70A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68395BB3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7B7FBF9C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6FA189EB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534A2B7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66" w:type="pct"/>
          </w:tcPr>
          <w:p w14:paraId="6F530126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5E5FF142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21B764E5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3A65898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14:paraId="39628B83" w14:textId="77777777" w:rsidTr="003A2508">
        <w:tc>
          <w:tcPr>
            <w:tcW w:w="2867" w:type="pct"/>
            <w:gridSpan w:val="5"/>
            <w:shd w:val="clear" w:color="auto" w:fill="DDD9C3" w:themeFill="background2" w:themeFillShade="E6"/>
          </w:tcPr>
          <w:p w14:paraId="2335003F" w14:textId="77777777"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66" w:type="pct"/>
          </w:tcPr>
          <w:p w14:paraId="43573EBD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050EA7F0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3" w:type="pct"/>
          </w:tcPr>
          <w:p w14:paraId="1E4D5C69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7" w:type="pct"/>
          </w:tcPr>
          <w:p w14:paraId="18DEE0CB" w14:textId="77777777"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148EEA2C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5816"/>
        <w:gridCol w:w="2123"/>
        <w:gridCol w:w="2126"/>
      </w:tblGrid>
      <w:tr w:rsidR="005C3B47" w:rsidRPr="00E617D8" w14:paraId="179DD506" w14:textId="77777777" w:rsidTr="00F87D14">
        <w:tc>
          <w:tcPr>
            <w:tcW w:w="10632" w:type="dxa"/>
            <w:gridSpan w:val="4"/>
            <w:shd w:val="clear" w:color="auto" w:fill="DDD9C3" w:themeFill="background2" w:themeFillShade="E6"/>
          </w:tcPr>
          <w:p w14:paraId="1242615D" w14:textId="20EDAFC4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  <w:tr w:rsidR="00E617D8" w:rsidRPr="00E617D8" w14:paraId="4A89993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B7DE2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7D1FB78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2123" w:type="dxa"/>
            <w:shd w:val="clear" w:color="auto" w:fill="DDD9C3" w:themeFill="background2" w:themeFillShade="E6"/>
          </w:tcPr>
          <w:p w14:paraId="5DA9161D" w14:textId="200F1FB8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051ED5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051ED5"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3AC2497A" w14:textId="75096DA0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Udział </w:t>
            </w:r>
            <w:r w:rsidR="00A115CD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%</w:t>
            </w:r>
            <w:r w:rsidR="00A115CD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621F355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1BC7F9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1C0216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2123" w:type="dxa"/>
          </w:tcPr>
          <w:p w14:paraId="22CE41B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5DBACB8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14:paraId="2CCE1A83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624F0E8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DECE71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2123" w:type="dxa"/>
          </w:tcPr>
          <w:p w14:paraId="546986D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65BB4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55B8B8D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9DBE25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386F9C7" w14:textId="5090DB9C" w:rsidR="00E617D8" w:rsidRPr="00F60A53" w:rsidRDefault="00E617D8" w:rsidP="00323E2F">
            <w:pPr>
              <w:rPr>
                <w:rFonts w:asciiTheme="minorHAnsi" w:hAnsiTheme="minorHAnsi"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DC6B51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F60A53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2123" w:type="dxa"/>
          </w:tcPr>
          <w:p w14:paraId="6C28F69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7A88307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7A2F140D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A973DE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072EE38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2123" w:type="dxa"/>
          </w:tcPr>
          <w:p w14:paraId="2CDB30E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126" w:type="dxa"/>
          </w:tcPr>
          <w:p w14:paraId="6FF08BC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6EFAEDC2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7B2130E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435EFE31" w14:textId="5204B8F6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 xml:space="preserve">Wkład własny </w:t>
            </w:r>
            <w:r w:rsidR="0074058F">
              <w:rPr>
                <w:rFonts w:asciiTheme="minorHAnsi" w:hAnsiTheme="minorHAnsi"/>
                <w:sz w:val="20"/>
              </w:rPr>
              <w:t xml:space="preserve">niefinansowy (osobowy i </w:t>
            </w:r>
            <w:r w:rsidRPr="00E617D8">
              <w:rPr>
                <w:rFonts w:asciiTheme="minorHAnsi" w:hAnsiTheme="minorHAnsi"/>
                <w:sz w:val="20"/>
              </w:rPr>
              <w:t>rzeczowy</w:t>
            </w:r>
            <w:r w:rsidR="0074058F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123" w:type="dxa"/>
          </w:tcPr>
          <w:p w14:paraId="2E4A6EA6" w14:textId="5D79C59B" w:rsidR="00E617D8" w:rsidRPr="00C64853" w:rsidRDefault="00E617D8" w:rsidP="00323E2F">
            <w:pPr>
              <w:rPr>
                <w:rFonts w:asciiTheme="minorHAnsi" w:hAnsiTheme="minorHAnsi"/>
                <w:color w:val="auto"/>
                <w:sz w:val="20"/>
                <w:highlight w:val="yellow"/>
              </w:rPr>
            </w:pPr>
          </w:p>
        </w:tc>
        <w:tc>
          <w:tcPr>
            <w:tcW w:w="2126" w:type="dxa"/>
          </w:tcPr>
          <w:p w14:paraId="7883AFC4" w14:textId="77777777" w:rsidR="00E617D8" w:rsidRPr="00C64853" w:rsidRDefault="00E617D8" w:rsidP="00323E2F">
            <w:pPr>
              <w:rPr>
                <w:rFonts w:asciiTheme="minorHAnsi" w:hAnsiTheme="minorHAnsi"/>
                <w:color w:val="808080" w:themeColor="background1" w:themeShade="80"/>
                <w:sz w:val="20"/>
                <w:highlight w:val="yellow"/>
              </w:rPr>
            </w:pPr>
          </w:p>
        </w:tc>
      </w:tr>
      <w:tr w:rsidR="00E617D8" w:rsidRPr="00E617D8" w14:paraId="118BB2A9" w14:textId="77777777" w:rsidTr="005C3B47">
        <w:tc>
          <w:tcPr>
            <w:tcW w:w="567" w:type="dxa"/>
            <w:shd w:val="clear" w:color="auto" w:fill="DDD9C3" w:themeFill="background2" w:themeFillShade="E6"/>
          </w:tcPr>
          <w:p w14:paraId="2B80198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816" w:type="dxa"/>
            <w:shd w:val="clear" w:color="auto" w:fill="DDD9C3" w:themeFill="background2" w:themeFillShade="E6"/>
          </w:tcPr>
          <w:p w14:paraId="6C60E34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2123" w:type="dxa"/>
          </w:tcPr>
          <w:p w14:paraId="5BFB14D2" w14:textId="239EB050" w:rsidR="00E617D8" w:rsidRPr="00C64853" w:rsidRDefault="00E617D8" w:rsidP="00C64853">
            <w:pPr>
              <w:rPr>
                <w:rFonts w:asciiTheme="minorHAnsi" w:hAnsiTheme="minorHAnsi"/>
                <w:color w:val="auto"/>
                <w:sz w:val="20"/>
                <w:highlight w:val="yellow"/>
              </w:rPr>
            </w:pPr>
          </w:p>
        </w:tc>
        <w:tc>
          <w:tcPr>
            <w:tcW w:w="2126" w:type="dxa"/>
          </w:tcPr>
          <w:p w14:paraId="4A5A9ED2" w14:textId="77777777" w:rsidR="00E617D8" w:rsidRPr="00C64853" w:rsidRDefault="00E617D8" w:rsidP="00323E2F">
            <w:pPr>
              <w:rPr>
                <w:rFonts w:asciiTheme="minorHAnsi" w:hAnsiTheme="minorHAnsi"/>
                <w:color w:val="808080" w:themeColor="background1" w:themeShade="80"/>
                <w:sz w:val="20"/>
                <w:highlight w:val="yellow"/>
              </w:rPr>
            </w:pPr>
          </w:p>
        </w:tc>
      </w:tr>
    </w:tbl>
    <w:p w14:paraId="3751C51A" w14:textId="77777777"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399"/>
        <w:gridCol w:w="1413"/>
        <w:gridCol w:w="1418"/>
        <w:gridCol w:w="1417"/>
        <w:gridCol w:w="1418"/>
      </w:tblGrid>
      <w:tr w:rsidR="005C3B47" w:rsidRPr="00E617D8" w14:paraId="3B2F8011" w14:textId="77777777" w:rsidTr="001027FD">
        <w:tc>
          <w:tcPr>
            <w:tcW w:w="10632" w:type="dxa"/>
            <w:gridSpan w:val="6"/>
            <w:shd w:val="clear" w:color="auto" w:fill="DDD9C3" w:themeFill="background2" w:themeFillShade="E6"/>
          </w:tcPr>
          <w:p w14:paraId="0389091E" w14:textId="7187F0D1" w:rsidR="005C3B47" w:rsidRPr="00E617D8" w:rsidRDefault="005C3B47" w:rsidP="005C3B47">
            <w:pPr>
              <w:jc w:val="both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E617D8" w:rsidRPr="00E617D8" w14:paraId="58874BD4" w14:textId="77777777" w:rsidTr="004D1EA3">
        <w:tc>
          <w:tcPr>
            <w:tcW w:w="567" w:type="dxa"/>
            <w:shd w:val="clear" w:color="auto" w:fill="DDD9C3" w:themeFill="background2" w:themeFillShade="E6"/>
            <w:vAlign w:val="center"/>
          </w:tcPr>
          <w:p w14:paraId="19329363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444D0845" w14:textId="77777777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666" w:type="dxa"/>
            <w:gridSpan w:val="4"/>
            <w:shd w:val="clear" w:color="auto" w:fill="DDD9C3" w:themeFill="background2" w:themeFillShade="E6"/>
            <w:vAlign w:val="center"/>
          </w:tcPr>
          <w:p w14:paraId="5A430799" w14:textId="57752433"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5C3B47">
              <w:rPr>
                <w:rFonts w:asciiTheme="minorHAnsi" w:hAnsiTheme="minorHAnsi"/>
                <w:b/>
                <w:sz w:val="20"/>
              </w:rPr>
              <w:t>[</w:t>
            </w:r>
            <w:r w:rsidRPr="00E617D8">
              <w:rPr>
                <w:rFonts w:asciiTheme="minorHAnsi" w:hAnsiTheme="minorHAnsi"/>
                <w:b/>
                <w:sz w:val="20"/>
              </w:rPr>
              <w:t>PLN</w:t>
            </w:r>
            <w:r w:rsidR="005C3B47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E617D8" w:rsidRPr="00E617D8" w14:paraId="56FBC733" w14:textId="77777777" w:rsidTr="004D1EA3">
        <w:tc>
          <w:tcPr>
            <w:tcW w:w="4966" w:type="dxa"/>
            <w:gridSpan w:val="2"/>
          </w:tcPr>
          <w:p w14:paraId="5974D64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3" w:type="dxa"/>
            <w:shd w:val="clear" w:color="auto" w:fill="DDD9C3" w:themeFill="background2" w:themeFillShade="E6"/>
          </w:tcPr>
          <w:p w14:paraId="724D994A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25FEA5DE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14:paraId="352E0466" w14:textId="77777777"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14:paraId="416B9339" w14:textId="28888A1C" w:rsidR="00E617D8" w:rsidRPr="00BF7CA7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DC6B51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BF7CA7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14:paraId="60DAE659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1415D309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244DBC24" w14:textId="056D85CE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413" w:type="dxa"/>
          </w:tcPr>
          <w:p w14:paraId="55376993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9DA049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4BEF0D0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CD41FF6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43630E22" w14:textId="77777777" w:rsidTr="004D1EA3">
        <w:tc>
          <w:tcPr>
            <w:tcW w:w="567" w:type="dxa"/>
            <w:shd w:val="clear" w:color="auto" w:fill="DDD9C3" w:themeFill="background2" w:themeFillShade="E6"/>
          </w:tcPr>
          <w:p w14:paraId="48C3D73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C238477" w14:textId="55B2D500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413" w:type="dxa"/>
          </w:tcPr>
          <w:p w14:paraId="199D80E8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4A66F62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AFF41D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8E9E7D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005C247" w14:textId="77777777" w:rsidTr="004D1EA3">
        <w:trPr>
          <w:trHeight w:val="199"/>
        </w:trPr>
        <w:tc>
          <w:tcPr>
            <w:tcW w:w="567" w:type="dxa"/>
            <w:shd w:val="clear" w:color="auto" w:fill="DDD9C3" w:themeFill="background2" w:themeFillShade="E6"/>
          </w:tcPr>
          <w:p w14:paraId="4A21F755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399" w:type="dxa"/>
            <w:shd w:val="clear" w:color="auto" w:fill="DDD9C3" w:themeFill="background2" w:themeFillShade="E6"/>
          </w:tcPr>
          <w:p w14:paraId="141A4E93" w14:textId="48A23E6F" w:rsidR="00E617D8" w:rsidRPr="00E617D8" w:rsidRDefault="0074058F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413" w:type="dxa"/>
          </w:tcPr>
          <w:p w14:paraId="504516F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58E2EF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AAB6BA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5D4EB86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2D35F893" w14:textId="77777777" w:rsidTr="004D1EA3">
        <w:tc>
          <w:tcPr>
            <w:tcW w:w="567" w:type="dxa"/>
          </w:tcPr>
          <w:p w14:paraId="67FAFCB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399" w:type="dxa"/>
          </w:tcPr>
          <w:p w14:paraId="22BE4AB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413" w:type="dxa"/>
          </w:tcPr>
          <w:p w14:paraId="7945B5A2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0255EF8E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35D3DD0C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1BD3F3A0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14:paraId="364ABAB7" w14:textId="77777777" w:rsidTr="004D1EA3">
        <w:tc>
          <w:tcPr>
            <w:tcW w:w="4966" w:type="dxa"/>
            <w:gridSpan w:val="2"/>
            <w:shd w:val="clear" w:color="auto" w:fill="DDD9C3" w:themeFill="background2" w:themeFillShade="E6"/>
          </w:tcPr>
          <w:p w14:paraId="0A8DE2C4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413" w:type="dxa"/>
          </w:tcPr>
          <w:p w14:paraId="004137FF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610DED5A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14:paraId="6E578CFB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14:paraId="2FC86801" w14:textId="77777777"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14:paraId="6BE9DBD7" w14:textId="77777777"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14:paraId="278409BA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14:paraId="0F75E6E3" w14:textId="77777777"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766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0"/>
      </w:tblGrid>
      <w:tr w:rsidR="00F548C5" w:rsidRPr="00D97AAD" w14:paraId="3145F0A6" w14:textId="77777777" w:rsidTr="00B30C3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E6CAF" w14:textId="4A0E2739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Deklaracja o zamiarze odpłatnego lub nieodpłatnego wykonania zadania publicznego.</w:t>
            </w:r>
          </w:p>
          <w:p w14:paraId="56EC576E" w14:textId="5FB325A3" w:rsidR="008B5E56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39273C6D" w14:textId="7D59628F" w:rsidR="00F548C5" w:rsidRPr="008B5E56" w:rsidRDefault="008B5E56" w:rsidP="008B5E56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8B5E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Inne działania, 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które mogą mieć znaczenie przy ocenie oferty, w tym odnoszące się do kalkulacji przewidywanych kosztów oraz oświadczeń zawartych w </w:t>
            </w:r>
            <w:r w:rsidR="00F463C9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sekcji VI</w:t>
            </w:r>
            <w:r w:rsidR="00E617D8"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I</w:t>
            </w:r>
            <w:r w:rsidRPr="008B5E56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14:paraId="7C665929" w14:textId="77777777" w:rsidTr="00B30C3E">
        <w:trPr>
          <w:trHeight w:val="55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DDBFB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15D178E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B5D8798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E277FFF" w14:textId="77777777"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D778016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C79D87B" w14:textId="77777777"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14:paraId="1972D6B4" w14:textId="77777777"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65A38025" w14:textId="65EAAD19"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D12EB6">
        <w:rPr>
          <w:rFonts w:asciiTheme="minorHAnsi" w:hAnsiTheme="minorHAnsi" w:cs="Verdana"/>
          <w:color w:val="auto"/>
          <w:sz w:val="18"/>
          <w:szCs w:val="18"/>
        </w:rPr>
        <w:t>-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14:paraId="4C77F397" w14:textId="77777777"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30C8D421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</w:r>
      <w:r w:rsidR="00E40496">
        <w:rPr>
          <w:rFonts w:asciiTheme="minorHAnsi" w:hAnsiTheme="minorHAnsi" w:cs="Verdana"/>
          <w:color w:val="auto"/>
          <w:sz w:val="18"/>
          <w:szCs w:val="18"/>
        </w:rPr>
        <w:lastRenderedPageBreak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14:paraId="237EBB86" w14:textId="4F0E8F9F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14:paraId="4FECCCBC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14:paraId="4A7725F5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14:paraId="57F803CA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14:paraId="60B649C7" w14:textId="77777777"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14:paraId="4C3938A0" w14:textId="6B14F1E7"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14:paraId="4A3E2A17" w14:textId="77777777"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14:paraId="4DE197A3" w14:textId="77777777"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14:paraId="6283158A" w14:textId="4C183CCB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  <w:r w:rsidR="009F735C" w:rsidRPr="009F735C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9F735C">
        <w:rPr>
          <w:rFonts w:asciiTheme="minorHAnsi" w:hAnsiTheme="minorHAnsi" w:cs="Verdana"/>
          <w:color w:val="auto"/>
          <w:sz w:val="20"/>
          <w:szCs w:val="20"/>
        </w:rPr>
        <w:t xml:space="preserve">                                                       </w:t>
      </w:r>
      <w:r w:rsidR="009F735C" w:rsidRPr="00D97AAD">
        <w:rPr>
          <w:rFonts w:asciiTheme="minorHAnsi" w:hAnsiTheme="minorHAnsi" w:cs="Verdana"/>
          <w:color w:val="auto"/>
          <w:sz w:val="20"/>
          <w:szCs w:val="20"/>
        </w:rPr>
        <w:t>Data ........................................................</w:t>
      </w:r>
    </w:p>
    <w:p w14:paraId="59DE3A5B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3D718C20" w14:textId="77777777"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14:paraId="48198403" w14:textId="77777777"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14:paraId="15EA3F82" w14:textId="77777777"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14:paraId="56931E97" w14:textId="77777777"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14:paraId="650961D1" w14:textId="0BB53726"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sectPr w:rsidR="00BE2E0E" w:rsidRPr="003A2508" w:rsidSect="003A2508">
      <w:headerReference w:type="default" r:id="rId8"/>
      <w:footerReference w:type="default" r:id="rId9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A7204" w14:textId="77777777" w:rsidR="00B12FE4" w:rsidRDefault="00B12FE4">
      <w:r>
        <w:separator/>
      </w:r>
    </w:p>
  </w:endnote>
  <w:endnote w:type="continuationSeparator" w:id="0">
    <w:p w14:paraId="349707F9" w14:textId="77777777" w:rsidR="00B12FE4" w:rsidRDefault="00B12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6071464"/>
      <w:docPartObj>
        <w:docPartGallery w:val="Page Numbers (Bottom of Page)"/>
        <w:docPartUnique/>
      </w:docPartObj>
    </w:sdtPr>
    <w:sdtEndPr/>
    <w:sdtContent>
      <w:p w14:paraId="47BCC23B" w14:textId="4B831DC0" w:rsidR="00B32294" w:rsidRDefault="00B32294">
        <w:pPr>
          <w:pStyle w:val="Stopka"/>
          <w:jc w:val="right"/>
        </w:pPr>
        <w:r w:rsidRPr="0018076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18076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200F1">
          <w:rPr>
            <w:rFonts w:asciiTheme="minorHAnsi" w:hAnsiTheme="minorHAnsi" w:cstheme="minorHAnsi"/>
            <w:noProof/>
            <w:sz w:val="22"/>
            <w:szCs w:val="22"/>
          </w:rPr>
          <w:t>5</w:t>
        </w:r>
        <w:r w:rsidRPr="0018076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881E3A0" w14:textId="77777777" w:rsidR="00B32294" w:rsidRDefault="00B322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093AE" w14:textId="77777777" w:rsidR="00B12FE4" w:rsidRDefault="00B12FE4">
      <w:r>
        <w:separator/>
      </w:r>
    </w:p>
  </w:footnote>
  <w:footnote w:type="continuationSeparator" w:id="0">
    <w:p w14:paraId="070E17B7" w14:textId="77777777" w:rsidR="00B12FE4" w:rsidRDefault="00B12FE4">
      <w:r>
        <w:continuationSeparator/>
      </w:r>
    </w:p>
  </w:footnote>
  <w:footnote w:id="1">
    <w:p w14:paraId="6E8BDA4B" w14:textId="77777777"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14:paraId="3E4CFA01" w14:textId="77777777"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69455F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69455F">
        <w:rPr>
          <w:rFonts w:asciiTheme="minorHAnsi" w:hAnsiTheme="minorHAnsi"/>
          <w:sz w:val="18"/>
          <w:szCs w:val="18"/>
          <w:vertAlign w:val="superscript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14:paraId="2A1FCD55" w14:textId="64FC4FB3" w:rsidR="00E07C9D" w:rsidRPr="00C57111" w:rsidRDefault="00E07C9D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2E6FE3">
        <w:rPr>
          <w:rFonts w:asciiTheme="minorHAnsi" w:hAnsiTheme="minorHAnsi"/>
          <w:sz w:val="16"/>
          <w:szCs w:val="16"/>
          <w:vertAlign w:val="superscript"/>
        </w:rPr>
        <w:footnoteRef/>
      </w:r>
      <w:r w:rsidRPr="002E6FE3">
        <w:rPr>
          <w:rFonts w:asciiTheme="minorHAnsi" w:hAnsiTheme="minorHAnsi"/>
          <w:sz w:val="16"/>
          <w:szCs w:val="16"/>
          <w:vertAlign w:val="superscript"/>
        </w:rPr>
        <w:t>)</w:t>
      </w:r>
      <w:r w:rsidR="003A2508" w:rsidRPr="004C2968">
        <w:rPr>
          <w:rFonts w:asciiTheme="minorHAnsi" w:hAnsiTheme="minorHAnsi"/>
          <w:sz w:val="16"/>
          <w:szCs w:val="16"/>
        </w:rPr>
        <w:t xml:space="preserve">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="00DC6B51">
        <w:rPr>
          <w:rFonts w:asciiTheme="minorHAnsi" w:hAnsiTheme="minorHAnsi"/>
          <w:sz w:val="18"/>
          <w:szCs w:val="18"/>
        </w:rPr>
        <w:t>Organ w ogłoszeniu o otwartym konkursie ofert może odstąpić od wymogu składania dodatkowych informacji dotyczących rezultatów w rea</w:t>
      </w:r>
      <w:r w:rsidR="00D77103">
        <w:rPr>
          <w:rFonts w:asciiTheme="minorHAnsi" w:hAnsiTheme="minorHAnsi"/>
          <w:sz w:val="18"/>
          <w:szCs w:val="18"/>
        </w:rPr>
        <w:t>lizacji zadania publicznego, jeże</w:t>
      </w:r>
      <w:r w:rsidR="00DC6B51">
        <w:rPr>
          <w:rFonts w:asciiTheme="minorHAnsi" w:hAnsiTheme="minorHAnsi"/>
          <w:sz w:val="18"/>
          <w:szCs w:val="18"/>
        </w:rPr>
        <w:t>li rodzaj zadania uniemożliwia ich określenie.</w:t>
      </w:r>
    </w:p>
  </w:footnote>
  <w:footnote w:id="4">
    <w:p w14:paraId="5853A7EE" w14:textId="495E9D4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F621DF">
        <w:rPr>
          <w:rFonts w:asciiTheme="minorHAnsi" w:hAnsiTheme="minorHAnsi" w:cstheme="minorHAnsi"/>
          <w:sz w:val="18"/>
          <w:szCs w:val="18"/>
        </w:rPr>
        <w:t>.</w:t>
      </w:r>
    </w:p>
  </w:footnote>
  <w:footnote w:id="5">
    <w:p w14:paraId="7C15C89F" w14:textId="6F29C285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Suma pól 3.1. i 3.2.</w:t>
      </w:r>
    </w:p>
  </w:footnote>
  <w:footnote w:id="6">
    <w:p w14:paraId="072E6CB4" w14:textId="77777777" w:rsidR="005C3B47" w:rsidRDefault="005C3B47" w:rsidP="005C3B47">
      <w:pPr>
        <w:widowControl w:val="0"/>
        <w:autoSpaceDE w:val="0"/>
        <w:autoSpaceDN w:val="0"/>
        <w:adjustRightInd w:val="0"/>
        <w:jc w:val="both"/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Pr="00F621DF">
        <w:rPr>
          <w:rFonts w:asciiTheme="minorHAnsi" w:hAnsiTheme="minorHAnsi" w:cstheme="minorHAnsi"/>
          <w:sz w:val="18"/>
          <w:szCs w:val="18"/>
        </w:rPr>
        <w:t xml:space="preserve"> Sekcję V.C należy uzupełnić w przypadku oferty wspólnej.</w:t>
      </w:r>
    </w:p>
  </w:footnote>
  <w:footnote w:id="7">
    <w:p w14:paraId="0BE2A642" w14:textId="2797068B" w:rsidR="00DC6B51" w:rsidRPr="00F621DF" w:rsidRDefault="007E1E2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381637">
        <w:rPr>
          <w:rFonts w:asciiTheme="minorHAnsi" w:hAnsiTheme="minorHAnsi" w:cstheme="minorHAnsi"/>
          <w:sz w:val="16"/>
          <w:szCs w:val="16"/>
          <w:vertAlign w:val="superscript"/>
        </w:rPr>
        <w:t>)</w:t>
      </w:r>
      <w:r w:rsidR="00DC6B51" w:rsidRPr="00F621DF">
        <w:rPr>
          <w:rFonts w:asciiTheme="minorHAnsi" w:hAnsiTheme="minorHAnsi" w:cstheme="minorHAnsi"/>
          <w:sz w:val="18"/>
          <w:szCs w:val="18"/>
        </w:rPr>
        <w:t xml:space="preserve"> Tabelę należy rozszerzyć w przypadku realizacji oferty w dłuższym okresie</w:t>
      </w:r>
      <w:r w:rsidR="00BF7CA7" w:rsidRPr="00F621DF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E33C" w14:textId="529B4195" w:rsidR="0018076C" w:rsidRPr="00F03DCC" w:rsidRDefault="00F03DCC" w:rsidP="00852F17">
    <w:pPr>
      <w:pStyle w:val="Nagwek"/>
      <w:jc w:val="center"/>
      <w:rPr>
        <w:b/>
        <w:i/>
        <w:color w:val="auto"/>
      </w:rPr>
    </w:pPr>
    <w:r>
      <w:rPr>
        <w:b/>
        <w:i/>
        <w:color w:val="auto"/>
      </w:rPr>
      <w:t>Dofinansowanie letniego wypoczynku dzieci i młodzieży w 2025 roku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93E81"/>
    <w:multiLevelType w:val="hybridMultilevel"/>
    <w:tmpl w:val="72246E22"/>
    <w:lvl w:ilvl="0" w:tplc="6F80EC3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C422F"/>
    <w:multiLevelType w:val="hybridMultilevel"/>
    <w:tmpl w:val="1B3AD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A19EE"/>
    <w:multiLevelType w:val="hybridMultilevel"/>
    <w:tmpl w:val="DB5E422A"/>
    <w:lvl w:ilvl="0" w:tplc="E4D0A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8373C"/>
    <w:multiLevelType w:val="hybridMultilevel"/>
    <w:tmpl w:val="0D02661E"/>
    <w:lvl w:ilvl="0" w:tplc="E5EE8F5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8"/>
  </w:num>
  <w:num w:numId="11">
    <w:abstractNumId w:val="33"/>
  </w:num>
  <w:num w:numId="12">
    <w:abstractNumId w:val="27"/>
  </w:num>
  <w:num w:numId="13">
    <w:abstractNumId w:val="31"/>
  </w:num>
  <w:num w:numId="14">
    <w:abstractNumId w:val="34"/>
  </w:num>
  <w:num w:numId="15">
    <w:abstractNumId w:val="0"/>
  </w:num>
  <w:num w:numId="16">
    <w:abstractNumId w:val="19"/>
  </w:num>
  <w:num w:numId="17">
    <w:abstractNumId w:val="23"/>
  </w:num>
  <w:num w:numId="18">
    <w:abstractNumId w:val="11"/>
  </w:num>
  <w:num w:numId="19">
    <w:abstractNumId w:val="29"/>
  </w:num>
  <w:num w:numId="20">
    <w:abstractNumId w:val="38"/>
  </w:num>
  <w:num w:numId="21">
    <w:abstractNumId w:val="36"/>
  </w:num>
  <w:num w:numId="22">
    <w:abstractNumId w:val="12"/>
  </w:num>
  <w:num w:numId="23">
    <w:abstractNumId w:val="1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3"/>
  </w:num>
  <w:num w:numId="27">
    <w:abstractNumId w:val="18"/>
  </w:num>
  <w:num w:numId="28">
    <w:abstractNumId w:val="14"/>
  </w:num>
  <w:num w:numId="29">
    <w:abstractNumId w:val="37"/>
  </w:num>
  <w:num w:numId="30">
    <w:abstractNumId w:val="26"/>
  </w:num>
  <w:num w:numId="31">
    <w:abstractNumId w:val="17"/>
  </w:num>
  <w:num w:numId="32">
    <w:abstractNumId w:val="32"/>
  </w:num>
  <w:num w:numId="33">
    <w:abstractNumId w:val="30"/>
  </w:num>
  <w:num w:numId="34">
    <w:abstractNumId w:val="25"/>
  </w:num>
  <w:num w:numId="35">
    <w:abstractNumId w:val="10"/>
  </w:num>
  <w:num w:numId="36">
    <w:abstractNumId w:val="21"/>
  </w:num>
  <w:num w:numId="37">
    <w:abstractNumId w:val="16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</w:num>
  <w:num w:numId="40">
    <w:abstractNumId w:val="2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3981"/>
    <w:rsid w:val="00023BAE"/>
    <w:rsid w:val="00024BEC"/>
    <w:rsid w:val="00025CD2"/>
    <w:rsid w:val="00026640"/>
    <w:rsid w:val="00030323"/>
    <w:rsid w:val="00033D1F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1ED5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6C4"/>
    <w:rsid w:val="00073D16"/>
    <w:rsid w:val="000742D2"/>
    <w:rsid w:val="000776D3"/>
    <w:rsid w:val="000812A1"/>
    <w:rsid w:val="000822F9"/>
    <w:rsid w:val="000875A1"/>
    <w:rsid w:val="00087C24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1AB"/>
    <w:rsid w:val="000D3747"/>
    <w:rsid w:val="000D3B0C"/>
    <w:rsid w:val="000D7844"/>
    <w:rsid w:val="000E0878"/>
    <w:rsid w:val="000E0BA2"/>
    <w:rsid w:val="000E1942"/>
    <w:rsid w:val="000E1E4B"/>
    <w:rsid w:val="000E2144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2DBC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68A"/>
    <w:rsid w:val="00145E5C"/>
    <w:rsid w:val="00146A46"/>
    <w:rsid w:val="0014738F"/>
    <w:rsid w:val="00150B09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48F5"/>
    <w:rsid w:val="001668F1"/>
    <w:rsid w:val="00167961"/>
    <w:rsid w:val="00170485"/>
    <w:rsid w:val="00172347"/>
    <w:rsid w:val="00174BD9"/>
    <w:rsid w:val="001767FF"/>
    <w:rsid w:val="001772EC"/>
    <w:rsid w:val="00177853"/>
    <w:rsid w:val="0018076C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40D6"/>
    <w:rsid w:val="001A720E"/>
    <w:rsid w:val="001A7340"/>
    <w:rsid w:val="001A7A61"/>
    <w:rsid w:val="001A7EB8"/>
    <w:rsid w:val="001B296D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5C63"/>
    <w:rsid w:val="001D6671"/>
    <w:rsid w:val="001D73EE"/>
    <w:rsid w:val="001E0AB6"/>
    <w:rsid w:val="001E0CAB"/>
    <w:rsid w:val="001E1453"/>
    <w:rsid w:val="001E22DB"/>
    <w:rsid w:val="001E4BCB"/>
    <w:rsid w:val="001E62A7"/>
    <w:rsid w:val="001E6922"/>
    <w:rsid w:val="001E6E44"/>
    <w:rsid w:val="001E7BE4"/>
    <w:rsid w:val="001F10A7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1EB8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B6B5F"/>
    <w:rsid w:val="002C24AD"/>
    <w:rsid w:val="002C3FC7"/>
    <w:rsid w:val="002C48C3"/>
    <w:rsid w:val="002C501E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6FE3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4ECC"/>
    <w:rsid w:val="003059D0"/>
    <w:rsid w:val="00306FEA"/>
    <w:rsid w:val="00307C55"/>
    <w:rsid w:val="00311454"/>
    <w:rsid w:val="003115F9"/>
    <w:rsid w:val="00311803"/>
    <w:rsid w:val="00311B62"/>
    <w:rsid w:val="00312E01"/>
    <w:rsid w:val="0031460A"/>
    <w:rsid w:val="00314711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6E11"/>
    <w:rsid w:val="003771B1"/>
    <w:rsid w:val="00377A7E"/>
    <w:rsid w:val="00381637"/>
    <w:rsid w:val="00382E84"/>
    <w:rsid w:val="0038338C"/>
    <w:rsid w:val="003851FC"/>
    <w:rsid w:val="00387288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2A1"/>
    <w:rsid w:val="003A2508"/>
    <w:rsid w:val="003A26E7"/>
    <w:rsid w:val="003A5551"/>
    <w:rsid w:val="003A6A21"/>
    <w:rsid w:val="003A722B"/>
    <w:rsid w:val="003B00A7"/>
    <w:rsid w:val="003B048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05F67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0DA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2968"/>
    <w:rsid w:val="004C45FD"/>
    <w:rsid w:val="004C524B"/>
    <w:rsid w:val="004C54A5"/>
    <w:rsid w:val="004C5F11"/>
    <w:rsid w:val="004C6999"/>
    <w:rsid w:val="004C7A9D"/>
    <w:rsid w:val="004D1CD8"/>
    <w:rsid w:val="004D1EA3"/>
    <w:rsid w:val="004D1F92"/>
    <w:rsid w:val="004D511B"/>
    <w:rsid w:val="004D6450"/>
    <w:rsid w:val="004E183E"/>
    <w:rsid w:val="004E1EAE"/>
    <w:rsid w:val="004E2B33"/>
    <w:rsid w:val="004E2C39"/>
    <w:rsid w:val="004E566D"/>
    <w:rsid w:val="004E596E"/>
    <w:rsid w:val="004E6C5A"/>
    <w:rsid w:val="004F04D6"/>
    <w:rsid w:val="004F2078"/>
    <w:rsid w:val="004F3D82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3C13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1CC7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0CE"/>
    <w:rsid w:val="00571529"/>
    <w:rsid w:val="00571A5C"/>
    <w:rsid w:val="00571A9B"/>
    <w:rsid w:val="0057394D"/>
    <w:rsid w:val="00573D98"/>
    <w:rsid w:val="00577C0B"/>
    <w:rsid w:val="0058209F"/>
    <w:rsid w:val="00586B7F"/>
    <w:rsid w:val="005923C1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B47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1E86"/>
    <w:rsid w:val="005F2465"/>
    <w:rsid w:val="005F325D"/>
    <w:rsid w:val="005F32F0"/>
    <w:rsid w:val="005F404D"/>
    <w:rsid w:val="005F5364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610A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B6B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55F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13DB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4CF7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14D5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4148"/>
    <w:rsid w:val="00736914"/>
    <w:rsid w:val="00737388"/>
    <w:rsid w:val="0074058F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1996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0DA5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15A9"/>
    <w:rsid w:val="007D4262"/>
    <w:rsid w:val="007D4E1C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17A8"/>
    <w:rsid w:val="007E1E23"/>
    <w:rsid w:val="007E2D6F"/>
    <w:rsid w:val="007E3055"/>
    <w:rsid w:val="007E576E"/>
    <w:rsid w:val="007E6136"/>
    <w:rsid w:val="007F114E"/>
    <w:rsid w:val="007F17BB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4E3B"/>
    <w:rsid w:val="00806845"/>
    <w:rsid w:val="0081136A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5AF6"/>
    <w:rsid w:val="00846B20"/>
    <w:rsid w:val="008516FA"/>
    <w:rsid w:val="00852F17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64A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C12"/>
    <w:rsid w:val="00883923"/>
    <w:rsid w:val="0088402E"/>
    <w:rsid w:val="00884666"/>
    <w:rsid w:val="00887061"/>
    <w:rsid w:val="0089274A"/>
    <w:rsid w:val="00892D93"/>
    <w:rsid w:val="0089370A"/>
    <w:rsid w:val="0089493C"/>
    <w:rsid w:val="00894B28"/>
    <w:rsid w:val="00895358"/>
    <w:rsid w:val="008955D8"/>
    <w:rsid w:val="00896827"/>
    <w:rsid w:val="00896B53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B5E56"/>
    <w:rsid w:val="008C064E"/>
    <w:rsid w:val="008C06C1"/>
    <w:rsid w:val="008C08A5"/>
    <w:rsid w:val="008C0914"/>
    <w:rsid w:val="008C103E"/>
    <w:rsid w:val="008C16EA"/>
    <w:rsid w:val="008C19A1"/>
    <w:rsid w:val="008C33C9"/>
    <w:rsid w:val="008C3C98"/>
    <w:rsid w:val="008C4741"/>
    <w:rsid w:val="008C545E"/>
    <w:rsid w:val="008C57CC"/>
    <w:rsid w:val="008C5EBA"/>
    <w:rsid w:val="008D0396"/>
    <w:rsid w:val="008D0B95"/>
    <w:rsid w:val="008D2112"/>
    <w:rsid w:val="008D454C"/>
    <w:rsid w:val="008D6A69"/>
    <w:rsid w:val="008D7CE9"/>
    <w:rsid w:val="008E0538"/>
    <w:rsid w:val="008E16A0"/>
    <w:rsid w:val="008E17FC"/>
    <w:rsid w:val="008E1D04"/>
    <w:rsid w:val="008E245D"/>
    <w:rsid w:val="008E3FCE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1D03"/>
    <w:rsid w:val="00962376"/>
    <w:rsid w:val="009637BE"/>
    <w:rsid w:val="00963DC8"/>
    <w:rsid w:val="00964E80"/>
    <w:rsid w:val="00967507"/>
    <w:rsid w:val="00970802"/>
    <w:rsid w:val="00972A0E"/>
    <w:rsid w:val="00972FEF"/>
    <w:rsid w:val="0097325B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9522B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9F735C"/>
    <w:rsid w:val="00A005F2"/>
    <w:rsid w:val="00A00694"/>
    <w:rsid w:val="00A03614"/>
    <w:rsid w:val="00A06CEC"/>
    <w:rsid w:val="00A115CD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3721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676"/>
    <w:rsid w:val="00AF2B25"/>
    <w:rsid w:val="00AF2F6E"/>
    <w:rsid w:val="00AF4F7E"/>
    <w:rsid w:val="00AF5319"/>
    <w:rsid w:val="00AF662F"/>
    <w:rsid w:val="00B00FB4"/>
    <w:rsid w:val="00B0132E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2FE4"/>
    <w:rsid w:val="00B14CE2"/>
    <w:rsid w:val="00B158D6"/>
    <w:rsid w:val="00B165F9"/>
    <w:rsid w:val="00B1742A"/>
    <w:rsid w:val="00B24F2D"/>
    <w:rsid w:val="00B26A35"/>
    <w:rsid w:val="00B26E53"/>
    <w:rsid w:val="00B279C6"/>
    <w:rsid w:val="00B30C3E"/>
    <w:rsid w:val="00B312C5"/>
    <w:rsid w:val="00B32294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967D3"/>
    <w:rsid w:val="00BA13D9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1099"/>
    <w:rsid w:val="00BD3650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BF7CA7"/>
    <w:rsid w:val="00C00754"/>
    <w:rsid w:val="00C00B17"/>
    <w:rsid w:val="00C00BCD"/>
    <w:rsid w:val="00C0450D"/>
    <w:rsid w:val="00C04536"/>
    <w:rsid w:val="00C132FA"/>
    <w:rsid w:val="00C162CA"/>
    <w:rsid w:val="00C17853"/>
    <w:rsid w:val="00C200F1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58C9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4853"/>
    <w:rsid w:val="00C65320"/>
    <w:rsid w:val="00C65779"/>
    <w:rsid w:val="00C658A3"/>
    <w:rsid w:val="00C65B02"/>
    <w:rsid w:val="00C65C72"/>
    <w:rsid w:val="00C710BE"/>
    <w:rsid w:val="00C710E1"/>
    <w:rsid w:val="00C718F9"/>
    <w:rsid w:val="00C72386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BEF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06081"/>
    <w:rsid w:val="00D1080B"/>
    <w:rsid w:val="00D116ED"/>
    <w:rsid w:val="00D12A15"/>
    <w:rsid w:val="00D12EB6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103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3826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6B51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0F01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3DCC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66A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0A53"/>
    <w:rsid w:val="00F610B2"/>
    <w:rsid w:val="00F621DF"/>
    <w:rsid w:val="00F62C8F"/>
    <w:rsid w:val="00F63569"/>
    <w:rsid w:val="00F64123"/>
    <w:rsid w:val="00F653C0"/>
    <w:rsid w:val="00F66814"/>
    <w:rsid w:val="00F66E8B"/>
    <w:rsid w:val="00F7073E"/>
    <w:rsid w:val="00F718DB"/>
    <w:rsid w:val="00F718F2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6F8FAB"/>
  <w15:docId w15:val="{5B0A6511-63E4-44B0-996E-8FCC39647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1463D-1A37-4BF6-8CB1-AFDA38CD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Agnieszka Sobocka</cp:lastModifiedBy>
  <cp:revision>2</cp:revision>
  <cp:lastPrinted>2023-04-03T09:09:00Z</cp:lastPrinted>
  <dcterms:created xsi:type="dcterms:W3CDTF">2025-04-30T12:57:00Z</dcterms:created>
  <dcterms:modified xsi:type="dcterms:W3CDTF">2025-04-30T12:57:00Z</dcterms:modified>
</cp:coreProperties>
</file>